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2707983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</w:t>
      </w:r>
      <w:r w:rsidR="008A6724">
        <w:rPr>
          <w:rFonts w:ascii="Garamond" w:hAnsi="Garamond"/>
          <w:sz w:val="24"/>
          <w:szCs w:val="24"/>
        </w:rPr>
        <w:t>1</w:t>
      </w:r>
      <w:r w:rsidR="00752232">
        <w:rPr>
          <w:rFonts w:ascii="Garamond" w:hAnsi="Garamond"/>
          <w:sz w:val="24"/>
          <w:szCs w:val="24"/>
        </w:rPr>
        <w:t>2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3797BE95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752232" w:rsidRPr="005F486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https://zakazky.zcu.cz/contract_display_4513.html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  <w:bookmarkStart w:id="1" w:name="_GoBack"/>
      <w:bookmarkEnd w:id="1"/>
    </w:p>
    <w:p w14:paraId="6B26D401" w14:textId="42E83A9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752232">
        <w:rPr>
          <w:rFonts w:ascii="Garamond" w:hAnsi="Garamond" w:cs="Arial"/>
          <w:b/>
          <w:sz w:val="22"/>
          <w:szCs w:val="22"/>
        </w:rPr>
        <w:t>9</w:t>
      </w:r>
      <w:r w:rsidR="006C4DD5" w:rsidRPr="0091248A">
        <w:rPr>
          <w:rFonts w:ascii="Garamond" w:hAnsi="Garamond" w:cs="Arial"/>
          <w:b/>
          <w:sz w:val="22"/>
          <w:szCs w:val="22"/>
        </w:rPr>
        <w:t>.</w:t>
      </w:r>
      <w:r w:rsidR="00513CFB">
        <w:rPr>
          <w:rFonts w:ascii="Garamond" w:hAnsi="Garamond" w:cs="Arial"/>
          <w:b/>
          <w:sz w:val="22"/>
          <w:szCs w:val="22"/>
        </w:rPr>
        <w:t xml:space="preserve"> 4. </w:t>
      </w:r>
      <w:r w:rsidR="006C4DD5" w:rsidRPr="0091248A">
        <w:rPr>
          <w:rFonts w:ascii="Garamond" w:hAnsi="Garamond" w:cs="Arial"/>
          <w:b/>
          <w:sz w:val="22"/>
          <w:szCs w:val="22"/>
        </w:rPr>
        <w:t>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752232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D15BA1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F7665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40EDD4" w14:textId="77777777" w:rsidR="0008580E" w:rsidRDefault="0008580E" w:rsidP="00795AAC">
      <w:r>
        <w:separator/>
      </w:r>
    </w:p>
  </w:endnote>
  <w:endnote w:type="continuationSeparator" w:id="0">
    <w:p w14:paraId="4D85CF60" w14:textId="77777777" w:rsidR="0008580E" w:rsidRDefault="0008580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52232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752232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422E4" w14:textId="77777777" w:rsidR="0008580E" w:rsidRDefault="0008580E" w:rsidP="00795AAC">
      <w:r>
        <w:separator/>
      </w:r>
    </w:p>
  </w:footnote>
  <w:footnote w:type="continuationSeparator" w:id="0">
    <w:p w14:paraId="5EE36E68" w14:textId="77777777" w:rsidR="0008580E" w:rsidRDefault="0008580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580E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1957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36A98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2F7665"/>
    <w:rsid w:val="00305BB0"/>
    <w:rsid w:val="003063D6"/>
    <w:rsid w:val="0031024E"/>
    <w:rsid w:val="00311988"/>
    <w:rsid w:val="00324905"/>
    <w:rsid w:val="00331F6E"/>
    <w:rsid w:val="00342F71"/>
    <w:rsid w:val="00350B80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3CFB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0EDE"/>
    <w:rsid w:val="006F7426"/>
    <w:rsid w:val="0070545A"/>
    <w:rsid w:val="0072046A"/>
    <w:rsid w:val="00730B83"/>
    <w:rsid w:val="00735FBF"/>
    <w:rsid w:val="00752232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96492"/>
    <w:rsid w:val="008A08E3"/>
    <w:rsid w:val="008A6724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5892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933F5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DF77F5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513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/RBcYy3FJwwUXtw1sQ7LL8qZvMA=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rcA+MWIRzhyECAg62IggbyvbR7E=</DigestValue>
    </Reference>
  </SignedInfo>
  <SignatureValue>HQuulkS+h4dynnRBLSQnySSudOWyX58HwHr6TP+3Grz7lTF+vnHShcxbV/RH/Sbqo2EmHKJzZ/ij
xZeOVtmEWjYbealR1t+JiGtYpfuIEEhiM78Q4k/1E70Q/GFGocKLUE4dV6mo15KYXkfksgG6P6A+
srF8cu558zAKU45yrGj/pvzMK4ZpaXSyfShmcTx0ONjQyyT6Pfh7jUOAiaDjldkPOeJs/yKDXIFx
e0ofaJCaziLcxSy02WD4HGi8E/wnVwQH0w70OChpQDSVLrf7tlMVbmOSHC5hIY6Jbc/3UzNI+lmF
4247erPzYzRTbnnY3W9Lti8dRGKZoCCzkOTVJA==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dCjr8xWyNYYpO949NyYigTwFrIo=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b32bG470sUhLfrJL77l/hQnG7Jg=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UmPGsZJozzOwnqf+GAbQngwRJiU=</DigestValue>
      </Reference>
      <Reference URI="/word/document.xml?ContentType=application/vnd.openxmlformats-officedocument.wordprocessingml.document.main+xml">
        <DigestMethod Algorithm="http://www.w3.org/2000/09/xmldsig#sha1"/>
        <DigestValue>P58XKwjYvTpelhkhmsaGcUyx4ks=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KeO9qA/VTDPQ13SVWTB4zo+/2bE=</DigestValue>
      </Reference>
      <Reference URI="/word/endnotes.xml?ContentType=application/vnd.openxmlformats-officedocument.wordprocessingml.endnotes+xml">
        <DigestMethod Algorithm="http://www.w3.org/2000/09/xmldsig#sha1"/>
        <DigestValue>IwV+VF3t7rakrOOJL9tEAL3gsvs=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Piu3h/G1VytduxwQuc9UX2WBkG8=</DigestValue>
      </Reference>
    </Manifest>
    <SignatureProperties>
      <SignatureProperty Id="idSignatureTime" Target="#idPackageSignature">
        <mdssi:SignatureTime>
          <mdssi:Format>YYYY-MM-DDThh:mm:ssTZD</mdssi:Format>
          <mdssi:Value>2021-03-29T11:26:13Z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2021-03-29T11:26:13Z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F46955-A230-4519-B749-4DDD91D80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1779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13</cp:revision>
  <cp:lastPrinted>2018-08-08T13:48:00Z</cp:lastPrinted>
  <dcterms:created xsi:type="dcterms:W3CDTF">2021-01-25T13:07:00Z</dcterms:created>
  <dcterms:modified xsi:type="dcterms:W3CDTF">2021-03-29T11:23:00Z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